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3365" w:rsidRDefault="00A539EE" w:rsidP="00143365">
      <w:pPr>
        <w:pStyle w:val="berschrift1"/>
      </w:pPr>
      <w:r>
        <w:t>Messwerte der Sensoren</w:t>
      </w:r>
    </w:p>
    <w:p w:rsidR="00692514" w:rsidRPr="00692514" w:rsidRDefault="00692514" w:rsidP="00692514">
      <w:r>
        <w:t xml:space="preserve">Einige Sensoren des </w:t>
      </w:r>
      <w:proofErr w:type="spellStart"/>
      <w:r>
        <w:t>Calliope</w:t>
      </w:r>
      <w:proofErr w:type="spellEnd"/>
      <w:r>
        <w:t xml:space="preserve"> mini messen die </w:t>
      </w:r>
      <w:r w:rsidR="00A539EE">
        <w:t>physikalischen</w:t>
      </w:r>
      <w:r>
        <w:t xml:space="preserve"> Größen direkt, andere geben den Wert relativ, leider aber nicht in Prozent an.</w:t>
      </w:r>
    </w:p>
    <w:p w:rsidR="00A539EE" w:rsidRDefault="00A539EE" w:rsidP="00A539EE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Beschreibe die Arbeitsweise des </w:t>
      </w:r>
      <w:proofErr w:type="spellStart"/>
      <w:r>
        <w:t>Calliope</w:t>
      </w:r>
      <w:proofErr w:type="spellEnd"/>
      <w:r>
        <w:t xml:space="preserve"> mini Programms zur Ermittlung des Wertebereichs des Kompass-Sensors.</w:t>
      </w:r>
    </w:p>
    <w:p w:rsidR="00FB469B" w:rsidRDefault="00FB469B" w:rsidP="00FB469B">
      <w:pPr>
        <w:spacing w:before="120"/>
        <w:jc w:val="center"/>
      </w:pPr>
      <w:r>
        <w:rPr>
          <w:noProof/>
        </w:rPr>
        <w:drawing>
          <wp:inline distT="0" distB="0" distL="0" distR="0" wp14:anchorId="10F56745" wp14:editId="35E997B1">
            <wp:extent cx="3504223" cy="1619250"/>
            <wp:effectExtent l="0" t="0" r="127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08235" cy="162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9EE" w:rsidRDefault="00A539EE" w:rsidP="00A539EE">
      <w:pPr>
        <w:pStyle w:val="Listenabsatz"/>
        <w:numPr>
          <w:ilvl w:val="0"/>
          <w:numId w:val="23"/>
        </w:numPr>
        <w:spacing w:before="120"/>
        <w:jc w:val="both"/>
      </w:pPr>
      <w:r>
        <w:t xml:space="preserve">Nutze das Programm zur Ermittlung der Wertebereiche für die Sensoren </w:t>
      </w:r>
      <w:r w:rsidR="00FC2D25">
        <w:t xml:space="preserve">Lichtstärke, </w:t>
      </w:r>
      <w:r>
        <w:t>Kompass, Lagesensor Winkel und Lagesensor Rollen.</w:t>
      </w:r>
    </w:p>
    <w:tbl>
      <w:tblPr>
        <w:tblStyle w:val="Listentabelle3"/>
        <w:tblW w:w="9322" w:type="dxa"/>
        <w:tblLook w:val="04A0" w:firstRow="1" w:lastRow="0" w:firstColumn="1" w:lastColumn="0" w:noHBand="0" w:noVBand="1"/>
      </w:tblPr>
      <w:tblGrid>
        <w:gridCol w:w="2376"/>
        <w:gridCol w:w="4678"/>
        <w:gridCol w:w="2268"/>
      </w:tblGrid>
      <w:tr w:rsidR="003025F0" w:rsidTr="003025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76" w:type="dxa"/>
            <w:vAlign w:val="center"/>
          </w:tcPr>
          <w:p w:rsidR="003025F0" w:rsidRDefault="003025F0" w:rsidP="00143365">
            <w:r>
              <w:t>Sensor</w:t>
            </w:r>
          </w:p>
        </w:tc>
        <w:tc>
          <w:tcPr>
            <w:tcW w:w="4678" w:type="dxa"/>
            <w:vAlign w:val="center"/>
          </w:tcPr>
          <w:p w:rsidR="003025F0" w:rsidRDefault="003025F0" w:rsidP="0014336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143365">
            <w:r>
              <w:t>Kompass</w:t>
            </w:r>
          </w:p>
        </w:tc>
        <w:tc>
          <w:tcPr>
            <w:tcW w:w="4678" w:type="dxa"/>
            <w:vAlign w:val="center"/>
          </w:tcPr>
          <w:p w:rsidR="003025F0" w:rsidRDefault="003025F0" w:rsidP="0014336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Magnetische Nordrichtung</w:t>
            </w:r>
          </w:p>
        </w:tc>
        <w:tc>
          <w:tcPr>
            <w:tcW w:w="2268" w:type="dxa"/>
            <w:vAlign w:val="center"/>
          </w:tcPr>
          <w:p w:rsidR="003025F0" w:rsidRDefault="003025F0" w:rsidP="00900FC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… 359°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2A683C">
            <w:r>
              <w:t>Schalter A/B</w:t>
            </w:r>
          </w:p>
        </w:tc>
        <w:tc>
          <w:tcPr>
            <w:tcW w:w="4678" w:type="dxa"/>
            <w:vAlign w:val="center"/>
          </w:tcPr>
          <w:p w:rsidR="003025F0" w:rsidRDefault="003025F0" w:rsidP="002A68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Tastenstatus gepresst (Wahrheitswert)</w:t>
            </w:r>
          </w:p>
        </w:tc>
        <w:tc>
          <w:tcPr>
            <w:tcW w:w="2268" w:type="dxa"/>
            <w:vAlign w:val="center"/>
          </w:tcPr>
          <w:p w:rsidR="003025F0" w:rsidRDefault="003025F0" w:rsidP="002A683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405B69">
            <w:r>
              <w:t>Berührungssensor</w:t>
            </w:r>
          </w:p>
        </w:tc>
        <w:tc>
          <w:tcPr>
            <w:tcW w:w="4678" w:type="dxa"/>
            <w:vAlign w:val="center"/>
          </w:tcPr>
          <w:p w:rsidR="003025F0" w:rsidRDefault="003025F0" w:rsidP="00405B6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Pin-Zustand gehalten</w:t>
            </w:r>
          </w:p>
        </w:tc>
        <w:tc>
          <w:tcPr>
            <w:tcW w:w="2268" w:type="dxa"/>
            <w:vAlign w:val="center"/>
          </w:tcPr>
          <w:p w:rsidR="003025F0" w:rsidRDefault="003025F0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wahr/falsch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820917">
            <w:r>
              <w:t>Digitaler Pin</w:t>
            </w:r>
          </w:p>
        </w:tc>
        <w:tc>
          <w:tcPr>
            <w:tcW w:w="4678" w:type="dxa"/>
            <w:vAlign w:val="center"/>
          </w:tcPr>
          <w:p w:rsidR="003025F0" w:rsidRDefault="003025F0" w:rsidP="008209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Elektrisches Signal nein/ja</w:t>
            </w:r>
          </w:p>
        </w:tc>
        <w:tc>
          <w:tcPr>
            <w:tcW w:w="2268" w:type="dxa"/>
            <w:vAlign w:val="center"/>
          </w:tcPr>
          <w:p w:rsidR="003025F0" w:rsidRDefault="003025F0" w:rsidP="008209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0, 1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C85EA6">
            <w:r>
              <w:t>Temperatursensor</w:t>
            </w:r>
          </w:p>
        </w:tc>
        <w:tc>
          <w:tcPr>
            <w:tcW w:w="4678" w:type="dxa"/>
            <w:vAlign w:val="center"/>
          </w:tcPr>
          <w:p w:rsidR="003025F0" w:rsidRDefault="003025F0" w:rsidP="00C85EA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Temperatur</w:t>
            </w:r>
          </w:p>
        </w:tc>
        <w:tc>
          <w:tcPr>
            <w:tcW w:w="2268" w:type="dxa"/>
            <w:vAlign w:val="center"/>
          </w:tcPr>
          <w:p w:rsidR="003025F0" w:rsidRDefault="003025F0" w:rsidP="00C85EA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-5 °C … 50 °C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F84C3D">
            <w:r>
              <w:t xml:space="preserve">Rotation Winkel </w:t>
            </w:r>
            <w:r>
              <w:br/>
              <w:t>„nicken“</w:t>
            </w:r>
          </w:p>
        </w:tc>
        <w:tc>
          <w:tcPr>
            <w:tcW w:w="4678" w:type="dxa"/>
            <w:vAlign w:val="center"/>
          </w:tcPr>
          <w:p w:rsidR="003025F0" w:rsidRDefault="003025F0" w:rsidP="00F84C3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3025F0" w:rsidP="00F84C3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-90° … 90°</w:t>
            </w:r>
          </w:p>
        </w:tc>
      </w:tr>
      <w:tr w:rsidR="003025F0" w:rsidTr="003025F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F84C3D">
            <w:r>
              <w:t>Rotation Rollen „wanken“</w:t>
            </w:r>
          </w:p>
        </w:tc>
        <w:tc>
          <w:tcPr>
            <w:tcW w:w="4678" w:type="dxa"/>
            <w:vAlign w:val="center"/>
          </w:tcPr>
          <w:p w:rsidR="003025F0" w:rsidRDefault="003025F0" w:rsidP="00F84C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Winkel</w:t>
            </w:r>
          </w:p>
        </w:tc>
        <w:tc>
          <w:tcPr>
            <w:tcW w:w="2268" w:type="dxa"/>
            <w:vAlign w:val="center"/>
          </w:tcPr>
          <w:p w:rsidR="003025F0" w:rsidRDefault="003025F0" w:rsidP="00F84C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-180° … 180°</w:t>
            </w:r>
          </w:p>
        </w:tc>
      </w:tr>
      <w:tr w:rsidR="003025F0" w:rsidTr="003025F0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76" w:type="dxa"/>
            <w:vAlign w:val="center"/>
          </w:tcPr>
          <w:p w:rsidR="003025F0" w:rsidRDefault="003025F0" w:rsidP="00591EA3">
            <w:r>
              <w:t>Magnetkraft</w:t>
            </w:r>
            <w:r>
              <w:br/>
              <w:t>x, y, z, Stärke</w:t>
            </w:r>
          </w:p>
        </w:tc>
        <w:tc>
          <w:tcPr>
            <w:tcW w:w="4678" w:type="dxa"/>
            <w:vAlign w:val="center"/>
          </w:tcPr>
          <w:p w:rsidR="003025F0" w:rsidRDefault="003025F0" w:rsidP="00591EA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Magnetische Flussdichte</w:t>
            </w:r>
          </w:p>
        </w:tc>
        <w:tc>
          <w:tcPr>
            <w:tcW w:w="2268" w:type="dxa"/>
            <w:vAlign w:val="center"/>
          </w:tcPr>
          <w:p w:rsidR="003025F0" w:rsidRDefault="008B678B" w:rsidP="00591EA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? </w:t>
            </w:r>
            <w:bookmarkStart w:id="0" w:name="_GoBack"/>
            <w:bookmarkEnd w:id="0"/>
            <w:r w:rsidR="003025F0">
              <w:t>µT</w:t>
            </w:r>
          </w:p>
        </w:tc>
      </w:tr>
    </w:tbl>
    <w:p w:rsidR="00BD04B1" w:rsidRDefault="00FB469B" w:rsidP="00BD04B1">
      <w:pPr>
        <w:spacing w:before="120"/>
      </w:pPr>
      <w:r>
        <w:t>Sensoren, die die physikalische Größe relativ messen</w:t>
      </w:r>
      <w:r w:rsidR="000A6D19">
        <w:t>:</w:t>
      </w:r>
    </w:p>
    <w:tbl>
      <w:tblPr>
        <w:tblStyle w:val="Listentabelle3"/>
        <w:tblW w:w="9322" w:type="dxa"/>
        <w:tblLook w:val="04A0" w:firstRow="1" w:lastRow="0" w:firstColumn="1" w:lastColumn="0" w:noHBand="0" w:noVBand="1"/>
      </w:tblPr>
      <w:tblGrid>
        <w:gridCol w:w="2327"/>
        <w:gridCol w:w="3735"/>
        <w:gridCol w:w="3260"/>
      </w:tblGrid>
      <w:tr w:rsidR="003025F0" w:rsidTr="00FC2D2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327" w:type="dxa"/>
            <w:vAlign w:val="center"/>
          </w:tcPr>
          <w:p w:rsidR="003025F0" w:rsidRDefault="003025F0" w:rsidP="00405B69">
            <w:r>
              <w:t>Sensor</w:t>
            </w:r>
          </w:p>
        </w:tc>
        <w:tc>
          <w:tcPr>
            <w:tcW w:w="3735" w:type="dxa"/>
            <w:vAlign w:val="center"/>
          </w:tcPr>
          <w:p w:rsidR="003025F0" w:rsidRDefault="003025F0" w:rsidP="00405B6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Gemessene Größe</w:t>
            </w:r>
          </w:p>
        </w:tc>
        <w:tc>
          <w:tcPr>
            <w:tcW w:w="3260" w:type="dxa"/>
            <w:vAlign w:val="center"/>
          </w:tcPr>
          <w:p w:rsidR="003025F0" w:rsidRDefault="003025F0" w:rsidP="00405B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Wertebereich</w:t>
            </w:r>
          </w:p>
        </w:tc>
      </w:tr>
      <w:tr w:rsidR="00FB469B" w:rsidTr="00FC2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Lichtstärke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Lichtstärke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(dunkel) … 255 (hell)</w:t>
            </w:r>
          </w:p>
        </w:tc>
      </w:tr>
      <w:tr w:rsidR="00FB469B" w:rsidTr="00FC2D2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Beschleunigung</w:t>
            </w:r>
            <w:r>
              <w:br/>
              <w:t>x, y, z, Stärke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Beschleunigung (relativ zu 1/1000 der </w:t>
            </w:r>
            <w:r w:rsidR="00FC2D25">
              <w:t>F</w:t>
            </w:r>
            <w:r>
              <w:t>allbeschleunigung g)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B469B" w:rsidTr="00FC2D2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>Mikrophon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Lautstärke 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0 (still) … 1023 (</w:t>
            </w:r>
            <w:proofErr w:type="gramStart"/>
            <w:r>
              <w:t>extrem laut</w:t>
            </w:r>
            <w:proofErr w:type="gramEnd"/>
            <w:r>
              <w:t>)</w:t>
            </w:r>
          </w:p>
        </w:tc>
      </w:tr>
      <w:tr w:rsidR="00FB469B" w:rsidTr="00FC2D25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27" w:type="dxa"/>
            <w:vAlign w:val="center"/>
          </w:tcPr>
          <w:p w:rsidR="00FB469B" w:rsidRDefault="00FB469B" w:rsidP="00405B69">
            <w:r>
              <w:t xml:space="preserve">Analoger Pin </w:t>
            </w:r>
          </w:p>
        </w:tc>
        <w:tc>
          <w:tcPr>
            <w:tcW w:w="3735" w:type="dxa"/>
            <w:vAlign w:val="center"/>
          </w:tcPr>
          <w:p w:rsidR="00FB469B" w:rsidRDefault="00FB469B" w:rsidP="00FB469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Spannung </w:t>
            </w:r>
          </w:p>
        </w:tc>
        <w:tc>
          <w:tcPr>
            <w:tcW w:w="3260" w:type="dxa"/>
            <w:vAlign w:val="center"/>
          </w:tcPr>
          <w:p w:rsidR="00FB469B" w:rsidRDefault="00FB469B" w:rsidP="00405B6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… 1023 (Systemspannung)</w:t>
            </w:r>
          </w:p>
        </w:tc>
      </w:tr>
    </w:tbl>
    <w:p w:rsidR="00692514" w:rsidRPr="00C80970" w:rsidRDefault="00692514" w:rsidP="000A6D19">
      <w:pPr>
        <w:spacing w:before="120"/>
      </w:pPr>
    </w:p>
    <w:sectPr w:rsidR="00692514" w:rsidRPr="00C80970" w:rsidSect="0037159F">
      <w:headerReference w:type="default" r:id="rId9"/>
      <w:footerReference w:type="default" r:id="rId10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6F1" w:rsidRDefault="008B16F1">
      <w:r>
        <w:separator/>
      </w:r>
    </w:p>
  </w:endnote>
  <w:endnote w:type="continuationSeparator" w:id="0">
    <w:p w:rsidR="008B16F1" w:rsidRDefault="008B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BB8" w:rsidRPr="00363E34" w:rsidRDefault="00363E34" w:rsidP="00363E34">
    <w:pPr>
      <w:pStyle w:val="Fuzeile"/>
      <w:pBdr>
        <w:top w:val="single" w:sz="4" w:space="1" w:color="auto"/>
      </w:pBdr>
      <w:jc w:val="center"/>
      <w:rPr>
        <w:rFonts w:cs="Arial"/>
        <w:sz w:val="16"/>
        <w:szCs w:val="16"/>
      </w:rPr>
    </w:pPr>
    <w:r>
      <w:rPr>
        <w:rFonts w:ascii="Calibri" w:hAnsi="Calibr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9FA899F" wp14:editId="7B7E7B5D">
          <wp:simplePos x="0" y="0"/>
          <wp:positionH relativeFrom="column">
            <wp:posOffset>5244465</wp:posOffset>
          </wp:positionH>
          <wp:positionV relativeFrom="paragraph">
            <wp:posOffset>28575</wp:posOffset>
          </wp:positionV>
          <wp:extent cx="514350" cy="179705"/>
          <wp:effectExtent l="0" t="0" r="0" b="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88x3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4350" cy="179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C266D">
      <w:rPr>
        <w:rFonts w:cs="Arial"/>
        <w:sz w:val="16"/>
        <w:szCs w:val="16"/>
      </w:rPr>
      <w:t>CC BY</w:t>
    </w:r>
    <w:r>
      <w:rPr>
        <w:rFonts w:cs="Arial"/>
        <w:sz w:val="16"/>
        <w:szCs w:val="16"/>
      </w:rPr>
      <w:t>-NC</w:t>
    </w:r>
    <w:r w:rsidRPr="00AC266D">
      <w:rPr>
        <w:rFonts w:cs="Arial"/>
        <w:sz w:val="16"/>
        <w:szCs w:val="16"/>
      </w:rPr>
      <w:t xml:space="preserve">-SA 3.0 DE T. Hempel · Version vom </w:t>
    </w:r>
    <w:r w:rsidRPr="00AC266D">
      <w:rPr>
        <w:rFonts w:cs="Arial"/>
        <w:sz w:val="16"/>
        <w:szCs w:val="16"/>
      </w:rPr>
      <w:fldChar w:fldCharType="begin"/>
    </w:r>
    <w:r w:rsidRPr="00AC266D">
      <w:rPr>
        <w:rFonts w:cs="Arial"/>
        <w:sz w:val="16"/>
        <w:szCs w:val="16"/>
      </w:rPr>
      <w:instrText xml:space="preserve"> SAVEDATE  \@ "dd.MM.yyyy"  \* MERGEFORMAT </w:instrText>
    </w:r>
    <w:r w:rsidRPr="00AC266D">
      <w:rPr>
        <w:rFonts w:cs="Arial"/>
        <w:sz w:val="16"/>
        <w:szCs w:val="16"/>
      </w:rPr>
      <w:fldChar w:fldCharType="separate"/>
    </w:r>
    <w:r w:rsidR="008B678B">
      <w:rPr>
        <w:rFonts w:cs="Arial"/>
        <w:noProof/>
        <w:sz w:val="16"/>
        <w:szCs w:val="16"/>
      </w:rPr>
      <w:t>08.09.2018</w:t>
    </w:r>
    <w:r w:rsidRPr="00AC266D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6F1" w:rsidRDefault="008B16F1">
      <w:r>
        <w:separator/>
      </w:r>
    </w:p>
  </w:footnote>
  <w:footnote w:type="continuationSeparator" w:id="0">
    <w:p w:rsidR="008B16F1" w:rsidRDefault="008B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116"/>
      <w:gridCol w:w="8171"/>
    </w:tblGrid>
    <w:tr w:rsidR="00562BB8" w:rsidRPr="00E922B7">
      <w:tc>
        <w:tcPr>
          <w:tcW w:w="1008" w:type="dxa"/>
        </w:tcPr>
        <w:p w:rsidR="00562BB8" w:rsidRPr="00E922B7" w:rsidRDefault="00771E1E" w:rsidP="003B205A">
          <w:pPr>
            <w:pStyle w:val="Kopfzeile"/>
            <w:tabs>
              <w:tab w:val="clear" w:pos="4536"/>
              <w:tab w:val="clear" w:pos="9072"/>
            </w:tabs>
          </w:pPr>
          <w:r>
            <w:rPr>
              <w:noProof/>
            </w:rPr>
            <w:drawing>
              <wp:inline distT="0" distB="0" distL="0" distR="0" wp14:anchorId="0920D7E8" wp14:editId="4C079561">
                <wp:extent cx="571500" cy="523875"/>
                <wp:effectExtent l="0" t="0" r="0" b="0"/>
                <wp:docPr id="1" name="Bild 1" descr="eul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ule"/>
                        <pic:cNvPicPr>
                          <a:picLocks noChangeAspect="1" noChangeArrowheads="1" noCrop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04" w:type="dxa"/>
          <w:vAlign w:val="center"/>
        </w:tcPr>
        <w:p w:rsidR="00562BB8" w:rsidRDefault="00E22E59" w:rsidP="0037159F">
          <w:pPr>
            <w:pStyle w:val="Kopfzeile"/>
            <w:tabs>
              <w:tab w:val="clear" w:pos="4536"/>
              <w:tab w:val="clear" w:pos="9072"/>
            </w:tabs>
            <w:spacing w:after="120"/>
            <w:rPr>
              <w:b/>
              <w:sz w:val="32"/>
              <w:szCs w:val="32"/>
            </w:rPr>
          </w:pPr>
          <w:r>
            <w:rPr>
              <w:b/>
              <w:sz w:val="32"/>
              <w:szCs w:val="32"/>
            </w:rPr>
            <w:t xml:space="preserve">Messungen durchführen mit dem </w:t>
          </w:r>
          <w:proofErr w:type="spellStart"/>
          <w:r w:rsidR="00BD04B1">
            <w:rPr>
              <w:b/>
              <w:sz w:val="32"/>
              <w:szCs w:val="32"/>
            </w:rPr>
            <w:t>Calliope</w:t>
          </w:r>
          <w:proofErr w:type="spellEnd"/>
          <w:r w:rsidR="00BD04B1">
            <w:rPr>
              <w:b/>
              <w:sz w:val="32"/>
              <w:szCs w:val="32"/>
            </w:rPr>
            <w:t xml:space="preserve"> </w:t>
          </w:r>
        </w:p>
        <w:p w:rsidR="00562BB8" w:rsidRPr="0037159F" w:rsidRDefault="00562BB8" w:rsidP="0037159F">
          <w:pPr>
            <w:pStyle w:val="Kopfzeile"/>
            <w:tabs>
              <w:tab w:val="clear" w:pos="4536"/>
              <w:tab w:val="clear" w:pos="9072"/>
              <w:tab w:val="right" w:pos="4032"/>
              <w:tab w:val="right" w:pos="7452"/>
            </w:tabs>
            <w:rPr>
              <w:b/>
              <w:sz w:val="24"/>
            </w:rPr>
          </w:pPr>
          <w:r w:rsidRPr="0037159F">
            <w:rPr>
              <w:b/>
              <w:sz w:val="24"/>
            </w:rPr>
            <w:t xml:space="preserve">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 xml:space="preserve">Vorname: </w:t>
          </w:r>
          <w:r>
            <w:rPr>
              <w:b/>
              <w:sz w:val="24"/>
            </w:rPr>
            <w:tab/>
          </w:r>
          <w:r w:rsidRPr="0037159F">
            <w:rPr>
              <w:b/>
              <w:sz w:val="24"/>
            </w:rPr>
            <w:t>Klasse:</w:t>
          </w:r>
        </w:p>
      </w:tc>
    </w:tr>
  </w:tbl>
  <w:p w:rsidR="00562BB8" w:rsidRPr="00630410" w:rsidRDefault="00562BB8">
    <w:pPr>
      <w:rPr>
        <w:sz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/>
      </w:rPr>
    </w:lvl>
  </w:abstractNum>
  <w:abstractNum w:abstractNumId="3" w15:restartNumberingAfterBreak="0">
    <w:nsid w:val="02C9128B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5E41F73"/>
    <w:multiLevelType w:val="hybridMultilevel"/>
    <w:tmpl w:val="0FDE34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F24B03"/>
    <w:multiLevelType w:val="hybridMultilevel"/>
    <w:tmpl w:val="EED4B930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113B445E"/>
    <w:multiLevelType w:val="hybridMultilevel"/>
    <w:tmpl w:val="F6968346"/>
    <w:lvl w:ilvl="0" w:tplc="04070011">
      <w:start w:val="1"/>
      <w:numFmt w:val="decimal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3F305A5"/>
    <w:multiLevelType w:val="multilevel"/>
    <w:tmpl w:val="F0C44B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4110134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7BA7028"/>
    <w:multiLevelType w:val="hybridMultilevel"/>
    <w:tmpl w:val="03B46E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76100"/>
    <w:multiLevelType w:val="hybridMultilevel"/>
    <w:tmpl w:val="5BC2B432"/>
    <w:lvl w:ilvl="0" w:tplc="93269BEE">
      <w:start w:val="1"/>
      <w:numFmt w:val="decimal"/>
      <w:lvlText w:val="%1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AB63A96"/>
    <w:multiLevelType w:val="hybridMultilevel"/>
    <w:tmpl w:val="B184C278"/>
    <w:lvl w:ilvl="0" w:tplc="36CE0D88">
      <w:start w:val="1"/>
      <w:numFmt w:val="decimal"/>
      <w:pStyle w:val="Autrag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15074B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FB13902"/>
    <w:multiLevelType w:val="hybridMultilevel"/>
    <w:tmpl w:val="8C088F14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5FB033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6A97E1B"/>
    <w:multiLevelType w:val="hybridMultilevel"/>
    <w:tmpl w:val="E960B7BC"/>
    <w:lvl w:ilvl="0" w:tplc="2E9C882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8B04F0"/>
    <w:multiLevelType w:val="hybridMultilevel"/>
    <w:tmpl w:val="DC0AFF80"/>
    <w:lvl w:ilvl="0" w:tplc="04070017">
      <w:start w:val="1"/>
      <w:numFmt w:val="lowerLetter"/>
      <w:lvlText w:val="%1)"/>
      <w:lvlJc w:val="left"/>
      <w:pPr>
        <w:ind w:left="717" w:hanging="360"/>
      </w:pPr>
    </w:lvl>
    <w:lvl w:ilvl="1" w:tplc="04070017">
      <w:start w:val="1"/>
      <w:numFmt w:val="lowerLetter"/>
      <w:lvlText w:val="%2)"/>
      <w:lvlJc w:val="left"/>
      <w:pPr>
        <w:ind w:left="1437" w:hanging="360"/>
      </w:pPr>
    </w:lvl>
    <w:lvl w:ilvl="2" w:tplc="0407001B" w:tentative="1">
      <w:start w:val="1"/>
      <w:numFmt w:val="lowerRoman"/>
      <w:lvlText w:val="%3."/>
      <w:lvlJc w:val="right"/>
      <w:pPr>
        <w:ind w:left="2157" w:hanging="180"/>
      </w:pPr>
    </w:lvl>
    <w:lvl w:ilvl="3" w:tplc="0407000F" w:tentative="1">
      <w:start w:val="1"/>
      <w:numFmt w:val="decimal"/>
      <w:lvlText w:val="%4."/>
      <w:lvlJc w:val="left"/>
      <w:pPr>
        <w:ind w:left="2877" w:hanging="360"/>
      </w:pPr>
    </w:lvl>
    <w:lvl w:ilvl="4" w:tplc="04070019" w:tentative="1">
      <w:start w:val="1"/>
      <w:numFmt w:val="lowerLetter"/>
      <w:lvlText w:val="%5."/>
      <w:lvlJc w:val="left"/>
      <w:pPr>
        <w:ind w:left="3597" w:hanging="360"/>
      </w:pPr>
    </w:lvl>
    <w:lvl w:ilvl="5" w:tplc="0407001B" w:tentative="1">
      <w:start w:val="1"/>
      <w:numFmt w:val="lowerRoman"/>
      <w:lvlText w:val="%6."/>
      <w:lvlJc w:val="right"/>
      <w:pPr>
        <w:ind w:left="4317" w:hanging="180"/>
      </w:pPr>
    </w:lvl>
    <w:lvl w:ilvl="6" w:tplc="0407000F" w:tentative="1">
      <w:start w:val="1"/>
      <w:numFmt w:val="decimal"/>
      <w:lvlText w:val="%7."/>
      <w:lvlJc w:val="left"/>
      <w:pPr>
        <w:ind w:left="5037" w:hanging="360"/>
      </w:pPr>
    </w:lvl>
    <w:lvl w:ilvl="7" w:tplc="04070019" w:tentative="1">
      <w:start w:val="1"/>
      <w:numFmt w:val="lowerLetter"/>
      <w:lvlText w:val="%8."/>
      <w:lvlJc w:val="left"/>
      <w:pPr>
        <w:ind w:left="5757" w:hanging="360"/>
      </w:pPr>
    </w:lvl>
    <w:lvl w:ilvl="8" w:tplc="0407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74E95271"/>
    <w:multiLevelType w:val="hybridMultilevel"/>
    <w:tmpl w:val="390A9EA2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C92550"/>
    <w:multiLevelType w:val="hybridMultilevel"/>
    <w:tmpl w:val="56126D2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14"/>
  </w:num>
  <w:num w:numId="7">
    <w:abstractNumId w:val="15"/>
  </w:num>
  <w:num w:numId="8">
    <w:abstractNumId w:val="3"/>
  </w:num>
  <w:num w:numId="9">
    <w:abstractNumId w:val="11"/>
  </w:num>
  <w:num w:numId="10">
    <w:abstractNumId w:val="11"/>
  </w:num>
  <w:num w:numId="11">
    <w:abstractNumId w:val="11"/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5"/>
  </w:num>
  <w:num w:numId="15">
    <w:abstractNumId w:val="18"/>
  </w:num>
  <w:num w:numId="16">
    <w:abstractNumId w:val="17"/>
  </w:num>
  <w:num w:numId="17">
    <w:abstractNumId w:val="9"/>
  </w:num>
  <w:num w:numId="18">
    <w:abstractNumId w:val="4"/>
  </w:num>
  <w:num w:numId="19">
    <w:abstractNumId w:val="6"/>
  </w:num>
  <w:num w:numId="20">
    <w:abstractNumId w:val="12"/>
  </w:num>
  <w:num w:numId="21">
    <w:abstractNumId w:val="8"/>
  </w:num>
  <w:num w:numId="22">
    <w:abstractNumId w:val="1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0970"/>
    <w:rsid w:val="00046467"/>
    <w:rsid w:val="000A6D19"/>
    <w:rsid w:val="00143365"/>
    <w:rsid w:val="001570DA"/>
    <w:rsid w:val="001A3A36"/>
    <w:rsid w:val="001E359A"/>
    <w:rsid w:val="002245D1"/>
    <w:rsid w:val="00225B98"/>
    <w:rsid w:val="002D71BC"/>
    <w:rsid w:val="003025F0"/>
    <w:rsid w:val="003437A2"/>
    <w:rsid w:val="0035460B"/>
    <w:rsid w:val="00363E34"/>
    <w:rsid w:val="0037159F"/>
    <w:rsid w:val="003771C9"/>
    <w:rsid w:val="003B0018"/>
    <w:rsid w:val="003B205A"/>
    <w:rsid w:val="003D77E8"/>
    <w:rsid w:val="003E5463"/>
    <w:rsid w:val="003F1514"/>
    <w:rsid w:val="003F4DAD"/>
    <w:rsid w:val="00401D17"/>
    <w:rsid w:val="004513C0"/>
    <w:rsid w:val="00517F4B"/>
    <w:rsid w:val="005449E3"/>
    <w:rsid w:val="005520D9"/>
    <w:rsid w:val="005531C9"/>
    <w:rsid w:val="00562BB8"/>
    <w:rsid w:val="00581A0C"/>
    <w:rsid w:val="005A39A7"/>
    <w:rsid w:val="005C49AE"/>
    <w:rsid w:val="00615B95"/>
    <w:rsid w:val="00630410"/>
    <w:rsid w:val="006346E5"/>
    <w:rsid w:val="00640AE6"/>
    <w:rsid w:val="00664D6E"/>
    <w:rsid w:val="0068724E"/>
    <w:rsid w:val="006906CA"/>
    <w:rsid w:val="00692514"/>
    <w:rsid w:val="00697611"/>
    <w:rsid w:val="006B7062"/>
    <w:rsid w:val="006D6F6A"/>
    <w:rsid w:val="00715031"/>
    <w:rsid w:val="00753B6A"/>
    <w:rsid w:val="00771E1E"/>
    <w:rsid w:val="0079330C"/>
    <w:rsid w:val="007A4701"/>
    <w:rsid w:val="0082423C"/>
    <w:rsid w:val="00832215"/>
    <w:rsid w:val="0089370D"/>
    <w:rsid w:val="008B16F1"/>
    <w:rsid w:val="008B678B"/>
    <w:rsid w:val="008D305F"/>
    <w:rsid w:val="00900FCB"/>
    <w:rsid w:val="00904FA2"/>
    <w:rsid w:val="009238FD"/>
    <w:rsid w:val="00923EB5"/>
    <w:rsid w:val="009776B5"/>
    <w:rsid w:val="009B307F"/>
    <w:rsid w:val="009D71E8"/>
    <w:rsid w:val="009E7007"/>
    <w:rsid w:val="00A06D2B"/>
    <w:rsid w:val="00A10445"/>
    <w:rsid w:val="00A22A90"/>
    <w:rsid w:val="00A539EE"/>
    <w:rsid w:val="00A9436B"/>
    <w:rsid w:val="00AD319C"/>
    <w:rsid w:val="00B17402"/>
    <w:rsid w:val="00B174AC"/>
    <w:rsid w:val="00B727AC"/>
    <w:rsid w:val="00B9508C"/>
    <w:rsid w:val="00BC45A7"/>
    <w:rsid w:val="00BD04B1"/>
    <w:rsid w:val="00BD4833"/>
    <w:rsid w:val="00BE4D23"/>
    <w:rsid w:val="00C147EC"/>
    <w:rsid w:val="00C40DEE"/>
    <w:rsid w:val="00C55A48"/>
    <w:rsid w:val="00C55C67"/>
    <w:rsid w:val="00C80970"/>
    <w:rsid w:val="00CB5531"/>
    <w:rsid w:val="00CD310E"/>
    <w:rsid w:val="00CF2A05"/>
    <w:rsid w:val="00DE3FFB"/>
    <w:rsid w:val="00E1597D"/>
    <w:rsid w:val="00E22E59"/>
    <w:rsid w:val="00E6584E"/>
    <w:rsid w:val="00E906AF"/>
    <w:rsid w:val="00E922B7"/>
    <w:rsid w:val="00EC1DEC"/>
    <w:rsid w:val="00EE3DC0"/>
    <w:rsid w:val="00EF78AE"/>
    <w:rsid w:val="00F033B5"/>
    <w:rsid w:val="00F21C66"/>
    <w:rsid w:val="00F26F5D"/>
    <w:rsid w:val="00F4294C"/>
    <w:rsid w:val="00FA2EF0"/>
    <w:rsid w:val="00FB469B"/>
    <w:rsid w:val="00FC16F3"/>
    <w:rsid w:val="00FC2D25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B345DA"/>
  <w15:docId w15:val="{EF69A01E-9D2B-4B88-B287-567468181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E922B7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922B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E922B7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E922B7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922B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922B7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E9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363E3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63E34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C80970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C1DEC"/>
    <w:pPr>
      <w:ind w:left="720"/>
      <w:contextualSpacing/>
    </w:pPr>
  </w:style>
  <w:style w:type="paragraph" w:customStyle="1" w:styleId="Autrag">
    <w:name w:val="Autrag"/>
    <w:basedOn w:val="Listenabsatz"/>
    <w:rsid w:val="00630410"/>
    <w:pPr>
      <w:numPr>
        <w:numId w:val="9"/>
      </w:numPr>
      <w:spacing w:before="120" w:after="120"/>
      <w:ind w:left="284" w:hanging="284"/>
      <w:contextualSpacing w:val="0"/>
    </w:pPr>
    <w:rPr>
      <w:szCs w:val="20"/>
    </w:rPr>
  </w:style>
  <w:style w:type="table" w:styleId="TabelleRaster5">
    <w:name w:val="Table Grid 5"/>
    <w:basedOn w:val="NormaleTabelle"/>
    <w:rsid w:val="00EC1DEC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Linie">
    <w:name w:val="Linie"/>
    <w:basedOn w:val="Standard"/>
    <w:rsid w:val="00630410"/>
    <w:pPr>
      <w:tabs>
        <w:tab w:val="left" w:leader="underscore" w:pos="9072"/>
      </w:tabs>
      <w:spacing w:line="360" w:lineRule="auto"/>
      <w:ind w:left="284"/>
    </w:pPr>
  </w:style>
  <w:style w:type="character" w:styleId="BesuchterLink">
    <w:name w:val="FollowedHyperlink"/>
    <w:basedOn w:val="Absatz-Standardschriftart"/>
    <w:rsid w:val="0068724E"/>
    <w:rPr>
      <w:color w:val="800080" w:themeColor="followedHyperlink"/>
      <w:u w:val="single"/>
    </w:rPr>
  </w:style>
  <w:style w:type="paragraph" w:styleId="Beschriftung">
    <w:name w:val="caption"/>
    <w:basedOn w:val="Standard"/>
    <w:next w:val="Standard"/>
    <w:unhideWhenUsed/>
    <w:qFormat/>
    <w:rsid w:val="003D77E8"/>
    <w:pPr>
      <w:spacing w:after="200"/>
      <w:jc w:val="center"/>
    </w:pPr>
    <w:rPr>
      <w:b/>
      <w:bCs/>
      <w:sz w:val="18"/>
      <w:szCs w:val="18"/>
    </w:rPr>
  </w:style>
  <w:style w:type="table" w:styleId="Listentabelle3">
    <w:name w:val="List Table 3"/>
    <w:basedOn w:val="NormaleTabelle"/>
    <w:uiPriority w:val="48"/>
    <w:rsid w:val="00E22E5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7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.Hempel\AppData\Roaming\Microsoft\Templates\AB%20Informatik.dotx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8101A-C348-4E4A-A75A-19A3EF4A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 Informatik.dotx</Template>
  <TotalTime>0</TotalTime>
  <Pages>1</Pages>
  <Words>161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Richard-Wossidlo-Gymnasium Ribnitz-Damgarten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Tino Hempel</dc:creator>
  <cp:lastModifiedBy>Tino Hempel</cp:lastModifiedBy>
  <cp:revision>4</cp:revision>
  <cp:lastPrinted>2017-12-04T10:37:00Z</cp:lastPrinted>
  <dcterms:created xsi:type="dcterms:W3CDTF">2018-09-08T13:12:00Z</dcterms:created>
  <dcterms:modified xsi:type="dcterms:W3CDTF">2018-09-08T13:15:00Z</dcterms:modified>
</cp:coreProperties>
</file>